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3EAE81" w14:textId="77777777" w:rsidR="009558F9" w:rsidRDefault="009558F9" w:rsidP="009558F9">
      <w:pPr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Załącznik nr 8 do wzoru umowy </w:t>
      </w:r>
    </w:p>
    <w:p w14:paraId="39B9337A" w14:textId="77777777" w:rsidR="009558F9" w:rsidRDefault="009558F9" w:rsidP="009558F9">
      <w:pPr>
        <w:jc w:val="right"/>
        <w:rPr>
          <w:rFonts w:ascii="Calibri" w:hAnsi="Calibri"/>
          <w:b/>
          <w:sz w:val="22"/>
          <w:szCs w:val="22"/>
        </w:rPr>
      </w:pPr>
    </w:p>
    <w:p w14:paraId="10F89409" w14:textId="77777777" w:rsidR="009558F9" w:rsidRDefault="009558F9" w:rsidP="009558F9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WZÓR OŚWIADCZENIA PODWYKONAWCY DO PŁATNOŚCI KOŃCOWEJ</w:t>
      </w:r>
    </w:p>
    <w:p w14:paraId="2B53D70A" w14:textId="77777777" w:rsidR="009558F9" w:rsidRDefault="009558F9" w:rsidP="009558F9">
      <w:pPr>
        <w:rPr>
          <w:rFonts w:ascii="Calibri" w:hAnsi="Calibri"/>
          <w:b/>
          <w:sz w:val="22"/>
          <w:szCs w:val="22"/>
        </w:rPr>
      </w:pPr>
    </w:p>
    <w:p w14:paraId="4A6D7632" w14:textId="773771FA" w:rsidR="009558F9" w:rsidRDefault="009558F9" w:rsidP="009558F9">
      <w:r>
        <w:rPr>
          <w:rFonts w:ascii="Calibri" w:hAnsi="Calibri"/>
          <w:b/>
          <w:i/>
          <w:sz w:val="22"/>
          <w:szCs w:val="22"/>
        </w:rPr>
        <w:t xml:space="preserve">dot. Inwestycji pn.: </w:t>
      </w:r>
      <w:r w:rsidRPr="00306417">
        <w:rPr>
          <w:rFonts w:ascii="Calibri" w:hAnsi="Calibri" w:cs="Arial"/>
          <w:b/>
          <w:bCs/>
          <w:sz w:val="22"/>
          <w:szCs w:val="22"/>
        </w:rPr>
        <w:t xml:space="preserve">„Budowa układu wysokosprawnej kogeneracji o mocy 0,999 </w:t>
      </w:r>
      <w:proofErr w:type="spellStart"/>
      <w:r w:rsidRPr="00306417">
        <w:rPr>
          <w:rFonts w:ascii="Calibri" w:hAnsi="Calibri" w:cs="Arial"/>
          <w:b/>
          <w:bCs/>
          <w:sz w:val="22"/>
          <w:szCs w:val="22"/>
        </w:rPr>
        <w:t>MWe</w:t>
      </w:r>
      <w:proofErr w:type="spellEnd"/>
      <w:r w:rsidRPr="00306417">
        <w:rPr>
          <w:rFonts w:ascii="Calibri" w:hAnsi="Calibri" w:cs="Arial"/>
          <w:b/>
          <w:bCs/>
          <w:sz w:val="22"/>
          <w:szCs w:val="22"/>
        </w:rPr>
        <w:t xml:space="preserve"> w Starym Sączu dla MPEC Nowy Sącz”</w:t>
      </w:r>
      <w:bookmarkStart w:id="0" w:name="_GoBack"/>
      <w:bookmarkEnd w:id="0"/>
    </w:p>
    <w:p w14:paraId="645C34A7" w14:textId="77777777" w:rsidR="009558F9" w:rsidRDefault="009558F9" w:rsidP="009558F9">
      <w:pPr>
        <w:jc w:val="center"/>
        <w:rPr>
          <w:rFonts w:ascii="Calibri" w:hAnsi="Calibri"/>
          <w:b/>
          <w:sz w:val="22"/>
          <w:szCs w:val="22"/>
        </w:rPr>
      </w:pPr>
    </w:p>
    <w:p w14:paraId="405CD85D" w14:textId="77777777" w:rsidR="009558F9" w:rsidRDefault="009558F9" w:rsidP="009558F9">
      <w:pPr>
        <w:pStyle w:val="Akapitzlist"/>
        <w:spacing w:line="480" w:lineRule="auto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Wykonawca:</w:t>
      </w:r>
    </w:p>
    <w:p w14:paraId="44E53EA1" w14:textId="77777777" w:rsidR="009558F9" w:rsidRDefault="009558F9" w:rsidP="009558F9">
      <w:pPr>
        <w:pStyle w:val="Akapitzlis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___________________________________________________________</w:t>
      </w:r>
    </w:p>
    <w:p w14:paraId="29A06DF9" w14:textId="77777777" w:rsidR="009558F9" w:rsidRDefault="009558F9" w:rsidP="009558F9">
      <w:pPr>
        <w:pStyle w:val="Akapitzlist"/>
        <w:rPr>
          <w:rFonts w:ascii="Calibri" w:hAnsi="Calibri"/>
          <w:sz w:val="22"/>
          <w:szCs w:val="22"/>
        </w:rPr>
      </w:pPr>
    </w:p>
    <w:p w14:paraId="0AA7A7E0" w14:textId="77777777" w:rsidR="009558F9" w:rsidRDefault="009558F9" w:rsidP="009558F9">
      <w:pPr>
        <w:pStyle w:val="Akapitzlist"/>
        <w:spacing w:line="480" w:lineRule="auto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Zamawiający:</w:t>
      </w:r>
    </w:p>
    <w:p w14:paraId="5CDFFB9D" w14:textId="77777777" w:rsidR="009558F9" w:rsidRDefault="009558F9" w:rsidP="009558F9">
      <w:pPr>
        <w:pStyle w:val="Tekstpodstawowywcity"/>
      </w:pPr>
      <w:r>
        <w:t>Miejskie Przedsiębiorstwo Energetyki Cieplnej Spółka z ograniczoną odpowiedzialnością w Nowym Sączu, ul. Wiśniowieckiego 56, 33-300 Nowy Sącz</w:t>
      </w:r>
    </w:p>
    <w:p w14:paraId="17C49B91" w14:textId="77777777" w:rsidR="009558F9" w:rsidRDefault="009558F9" w:rsidP="009558F9">
      <w:pPr>
        <w:pStyle w:val="Akapitzlist"/>
        <w:rPr>
          <w:rFonts w:ascii="Calibri" w:hAnsi="Calibri"/>
          <w:sz w:val="22"/>
          <w:szCs w:val="22"/>
        </w:rPr>
      </w:pPr>
    </w:p>
    <w:p w14:paraId="6C90C1DF" w14:textId="77777777" w:rsidR="009558F9" w:rsidRDefault="009558F9" w:rsidP="009558F9">
      <w:pPr>
        <w:pStyle w:val="Akapitzlist"/>
        <w:spacing w:after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Podwykonawca:</w:t>
      </w:r>
    </w:p>
    <w:p w14:paraId="086A6AB2" w14:textId="77777777" w:rsidR="009558F9" w:rsidRDefault="009558F9" w:rsidP="009558F9">
      <w:pPr>
        <w:pStyle w:val="Akapitzlist"/>
        <w:spacing w:after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softHyphen/>
      </w:r>
      <w:r>
        <w:rPr>
          <w:rFonts w:ascii="Calibri" w:hAnsi="Calibri"/>
          <w:b/>
          <w:sz w:val="22"/>
          <w:szCs w:val="22"/>
        </w:rPr>
        <w:softHyphen/>
      </w:r>
      <w:r>
        <w:rPr>
          <w:rFonts w:ascii="Calibri" w:hAnsi="Calibri"/>
          <w:b/>
          <w:sz w:val="22"/>
          <w:szCs w:val="22"/>
        </w:rPr>
        <w:softHyphen/>
      </w:r>
      <w:r>
        <w:rPr>
          <w:rFonts w:ascii="Calibri" w:hAnsi="Calibri"/>
          <w:b/>
          <w:sz w:val="22"/>
          <w:szCs w:val="22"/>
        </w:rPr>
        <w:softHyphen/>
        <w:t>___________________________________________________________</w:t>
      </w:r>
    </w:p>
    <w:p w14:paraId="758BEAAE" w14:textId="77777777" w:rsidR="009558F9" w:rsidRDefault="009558F9" w:rsidP="009558F9">
      <w:pPr>
        <w:pStyle w:val="Akapitzlist"/>
        <w:spacing w:after="0"/>
        <w:jc w:val="both"/>
        <w:rPr>
          <w:rFonts w:ascii="Calibri" w:hAnsi="Calibri"/>
          <w:b/>
          <w:sz w:val="22"/>
          <w:szCs w:val="22"/>
        </w:rPr>
      </w:pPr>
    </w:p>
    <w:p w14:paraId="13B70203" w14:textId="77777777" w:rsidR="009558F9" w:rsidRDefault="009558F9" w:rsidP="009558F9">
      <w:pPr>
        <w:pStyle w:val="Akapitzlist"/>
        <w:spacing w:after="0"/>
        <w:jc w:val="both"/>
        <w:rPr>
          <w:rFonts w:ascii="Calibri" w:hAnsi="Calibri"/>
          <w:b/>
          <w:sz w:val="22"/>
          <w:szCs w:val="22"/>
        </w:rPr>
      </w:pPr>
    </w:p>
    <w:p w14:paraId="6ED4D6AC" w14:textId="77777777" w:rsidR="009558F9" w:rsidRDefault="009558F9" w:rsidP="009558F9">
      <w:pPr>
        <w:pStyle w:val="Akapitzlist"/>
        <w:spacing w:after="0"/>
        <w:ind w:left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Oświadczenie Podwykonawcy </w:t>
      </w:r>
    </w:p>
    <w:p w14:paraId="763C7D6A" w14:textId="77777777" w:rsidR="009558F9" w:rsidRDefault="009558F9" w:rsidP="009558F9">
      <w:pPr>
        <w:pStyle w:val="Akapitzlist"/>
        <w:ind w:left="0"/>
        <w:jc w:val="both"/>
      </w:pPr>
      <w:r>
        <w:rPr>
          <w:rFonts w:ascii="Calibri" w:hAnsi="Calibri"/>
          <w:sz w:val="22"/>
          <w:szCs w:val="22"/>
        </w:rPr>
        <w:t>Podwykonawca oświadcza, że na datę złożenia niniejszego oświadczenia, łączy go stosunek zobowiązaniowy z Wykonawcą, obejmujący wykonanie części zakresu ww. Inwestycji z tytułu umowy nr ………………………………… z dnia ……………………… dot. …………………………………, o wartości …………………………………………</w:t>
      </w:r>
      <w:r>
        <w:rPr>
          <w:rStyle w:val="Zakotwiczenieprzypisudolnego"/>
          <w:rFonts w:ascii="Calibri" w:hAnsi="Calibri"/>
          <w:sz w:val="22"/>
          <w:szCs w:val="22"/>
        </w:rPr>
        <w:footnoteReference w:id="1"/>
      </w:r>
      <w:r>
        <w:rPr>
          <w:rFonts w:ascii="Calibri" w:hAnsi="Calibri"/>
          <w:sz w:val="22"/>
          <w:szCs w:val="22"/>
        </w:rPr>
        <w:t>; w ramach ww. umowy zostały zawarte następujące aneksy …………………………………………</w:t>
      </w:r>
      <w:r>
        <w:rPr>
          <w:rStyle w:val="Zakotwiczenieprzypisudolnego"/>
          <w:rFonts w:ascii="Calibri" w:hAnsi="Calibri"/>
          <w:sz w:val="22"/>
          <w:szCs w:val="22"/>
        </w:rPr>
        <w:footnoteReference w:id="2"/>
      </w:r>
    </w:p>
    <w:p w14:paraId="09A4524F" w14:textId="77777777" w:rsidR="009558F9" w:rsidRDefault="009558F9" w:rsidP="009558F9">
      <w:pPr>
        <w:pStyle w:val="Akapitzlist"/>
        <w:ind w:left="0"/>
        <w:jc w:val="both"/>
        <w:rPr>
          <w:rFonts w:ascii="Calibri" w:hAnsi="Calibri"/>
          <w:sz w:val="22"/>
          <w:szCs w:val="22"/>
        </w:rPr>
      </w:pPr>
    </w:p>
    <w:p w14:paraId="7FF64B7B" w14:textId="77777777" w:rsidR="009558F9" w:rsidRDefault="009558F9" w:rsidP="009558F9">
      <w:pPr>
        <w:pStyle w:val="Akapitzlist"/>
        <w:ind w:left="0"/>
        <w:jc w:val="both"/>
      </w:pPr>
      <w:r>
        <w:rPr>
          <w:rFonts w:ascii="Calibri" w:hAnsi="Calibri"/>
          <w:sz w:val="22"/>
          <w:szCs w:val="22"/>
        </w:rPr>
        <w:t xml:space="preserve">Podwykonawca oświadcza, że na dzień złożenia niniejszego oświadczenia, z tytułu ww. umowy </w:t>
      </w:r>
      <w:r>
        <w:rPr>
          <w:rFonts w:ascii="Calibri" w:hAnsi="Calibri"/>
          <w:b/>
          <w:sz w:val="22"/>
          <w:szCs w:val="22"/>
        </w:rPr>
        <w:t>zapłacone</w:t>
      </w:r>
      <w:r>
        <w:rPr>
          <w:rFonts w:ascii="Calibri" w:hAnsi="Calibri"/>
          <w:sz w:val="22"/>
          <w:szCs w:val="22"/>
        </w:rPr>
        <w:t xml:space="preserve"> zostały Podwykonawcy następujące faktury (wymagalne lub niewymagalne):</w:t>
      </w:r>
    </w:p>
    <w:p w14:paraId="26BAA306" w14:textId="77777777" w:rsidR="009558F9" w:rsidRDefault="009558F9" w:rsidP="009558F9">
      <w:pPr>
        <w:pStyle w:val="Akapitzlist"/>
        <w:rPr>
          <w:rFonts w:ascii="Calibri" w:hAnsi="Calibri"/>
          <w:sz w:val="22"/>
          <w:szCs w:val="22"/>
        </w:rPr>
      </w:pP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284"/>
        <w:gridCol w:w="1287"/>
        <w:gridCol w:w="1328"/>
        <w:gridCol w:w="1292"/>
        <w:gridCol w:w="1290"/>
        <w:gridCol w:w="1289"/>
        <w:gridCol w:w="1292"/>
      </w:tblGrid>
      <w:tr w:rsidR="009558F9" w14:paraId="0695D95A" w14:textId="77777777" w:rsidTr="00D36CC4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CE209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L.p.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870B3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Nr faktury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85F69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 wystawienia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13DED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Data sprzedaży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16D76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Wartość netto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122D5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Wartość brutto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20C7C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Termin płatności</w:t>
            </w:r>
          </w:p>
        </w:tc>
      </w:tr>
      <w:tr w:rsidR="009558F9" w14:paraId="5963242A" w14:textId="77777777" w:rsidTr="00D36CC4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FFF2D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D4502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D012B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2A53D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9EE1A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0263A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73D31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9558F9" w14:paraId="389B662D" w14:textId="77777777" w:rsidTr="00D36CC4"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F5545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72098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A299B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AF69A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33CE0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3296D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92274" w14:textId="77777777" w:rsidR="009558F9" w:rsidRDefault="009558F9" w:rsidP="00D36CC4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3CABA25E" w14:textId="77777777" w:rsidR="009558F9" w:rsidRDefault="009558F9" w:rsidP="009558F9">
      <w:pPr>
        <w:rPr>
          <w:rFonts w:ascii="Calibri" w:hAnsi="Calibri"/>
          <w:sz w:val="22"/>
          <w:szCs w:val="22"/>
        </w:rPr>
      </w:pPr>
    </w:p>
    <w:p w14:paraId="1F80B7B5" w14:textId="77777777" w:rsidR="009558F9" w:rsidRDefault="009558F9" w:rsidP="009558F9">
      <w:pPr>
        <w:pStyle w:val="Akapitzlist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Podwykonawca oświadcza, że na dzień złożenia niniejszego oświadczenia, z tytułu ww. umowy nie pozostały do zapłaty żadne faktury (wymagalne lub niewymagalne) i umowa ta została w całości rozliczona pomiędzy Wykonawcą a Podwykonawcą oraz nie pozostały do rozliczenia żadne inne należności wynikające z ww. umowy podwykonawczej.</w:t>
      </w:r>
    </w:p>
    <w:p w14:paraId="28146024" w14:textId="77777777" w:rsidR="009558F9" w:rsidRDefault="009558F9" w:rsidP="009558F9">
      <w:pPr>
        <w:pStyle w:val="Akapitzlist"/>
        <w:ind w:left="0"/>
        <w:jc w:val="both"/>
        <w:rPr>
          <w:rFonts w:ascii="Calibri" w:hAnsi="Calibri"/>
          <w:sz w:val="22"/>
          <w:szCs w:val="22"/>
        </w:rPr>
      </w:pPr>
    </w:p>
    <w:p w14:paraId="30B90033" w14:textId="77777777" w:rsidR="009558F9" w:rsidRDefault="009558F9" w:rsidP="009558F9">
      <w:pPr>
        <w:pStyle w:val="Akapitzlist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Podwykonawca oświadcza, że nie posiada jakichkolwiek innych roszczeń, dot. realizacji części zakresu ww. Inwestycji lub związanych z realizacją ww. Inwestycji, a które to roszczenia mogłyby w jakikolwiek sposób, choć potencjalnie, wpłynąć na solidarną odpowiedzialność Zamawiającego.</w:t>
      </w:r>
    </w:p>
    <w:p w14:paraId="44496411" w14:textId="77777777" w:rsidR="009558F9" w:rsidRDefault="009558F9" w:rsidP="009558F9">
      <w:pPr>
        <w:pStyle w:val="Akapitzlist"/>
        <w:ind w:left="0"/>
        <w:jc w:val="both"/>
        <w:rPr>
          <w:rFonts w:ascii="Calibri" w:hAnsi="Calibri"/>
          <w:sz w:val="22"/>
          <w:szCs w:val="22"/>
        </w:rPr>
      </w:pPr>
    </w:p>
    <w:p w14:paraId="4E90BB37" w14:textId="77777777" w:rsidR="009558F9" w:rsidRDefault="009558F9" w:rsidP="009558F9">
      <w:pPr>
        <w:pStyle w:val="Akapitzlist"/>
        <w:ind w:left="0"/>
        <w:jc w:val="both"/>
      </w:pPr>
      <w:r>
        <w:rPr>
          <w:rFonts w:ascii="Calibri" w:hAnsi="Calibri"/>
          <w:sz w:val="22"/>
          <w:szCs w:val="22"/>
        </w:rPr>
        <w:t xml:space="preserve">Jednocześnie Podwykonawca oświadcza, że na dzień złożenia niniejszego oświadczenia nie zaistniał jakikolwiek spór sądowy lub pozasądowy związany z realizacją ww. umowy (umów) podwykonawczej, który mógłby mieć, choć potencjalnie, wpływ na powstanie jakichkolwiek roszczeń względem  Zamawiającego. </w:t>
      </w:r>
    </w:p>
    <w:p w14:paraId="216AFB0F" w14:textId="77777777" w:rsidR="009558F9" w:rsidRDefault="009558F9" w:rsidP="009558F9">
      <w:pPr>
        <w:pStyle w:val="Akapitzlist"/>
        <w:rPr>
          <w:rFonts w:ascii="Calibri" w:hAnsi="Calibri"/>
          <w:sz w:val="22"/>
          <w:szCs w:val="22"/>
        </w:rPr>
      </w:pPr>
    </w:p>
    <w:p w14:paraId="202E2C44" w14:textId="77777777" w:rsidR="009558F9" w:rsidRDefault="009558F9" w:rsidP="009558F9">
      <w:pPr>
        <w:pStyle w:val="Akapitzlist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Podwykonawca niniejszym zrzeka się jakichkolwiek roszczeń w stosunku do Zamawiającego, związanych z ww. umową (umowami) podwykonawczą lub realizacją jakiegokolwiek zakresu ww. Inwestycji.</w:t>
      </w:r>
    </w:p>
    <w:p w14:paraId="266500ED" w14:textId="77777777" w:rsidR="009558F9" w:rsidRDefault="009558F9" w:rsidP="009558F9">
      <w:pPr>
        <w:pStyle w:val="Akapitzlist"/>
        <w:jc w:val="both"/>
        <w:rPr>
          <w:rFonts w:ascii="Calibri" w:hAnsi="Calibri"/>
          <w:sz w:val="22"/>
          <w:szCs w:val="22"/>
        </w:rPr>
      </w:pPr>
    </w:p>
    <w:p w14:paraId="0BE13DDF" w14:textId="77777777" w:rsidR="009558F9" w:rsidRDefault="009558F9" w:rsidP="009558F9">
      <w:pPr>
        <w:rPr>
          <w:rFonts w:ascii="Calibri" w:hAnsi="Calibri"/>
          <w:sz w:val="22"/>
          <w:szCs w:val="22"/>
        </w:rPr>
      </w:pPr>
    </w:p>
    <w:p w14:paraId="5B0F4936" w14:textId="77777777" w:rsidR="009558F9" w:rsidRDefault="009558F9" w:rsidP="009558F9">
      <w:pPr>
        <w:ind w:left="1080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………………………………………………….               </w:t>
      </w:r>
    </w:p>
    <w:p w14:paraId="7478751B" w14:textId="77777777" w:rsidR="009558F9" w:rsidRDefault="009558F9" w:rsidP="009558F9">
      <w:pPr>
        <w:jc w:val="center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                                                                                                                      (Podpis, pieczęć Podwykonawcy)</w:t>
      </w:r>
    </w:p>
    <w:p w14:paraId="4C317A81" w14:textId="77777777" w:rsidR="009558F9" w:rsidRDefault="009558F9" w:rsidP="009558F9">
      <w:pPr>
        <w:rPr>
          <w:rFonts w:ascii="Calibri" w:hAnsi="Calibri"/>
          <w:sz w:val="22"/>
          <w:szCs w:val="22"/>
        </w:rPr>
      </w:pPr>
    </w:p>
    <w:p w14:paraId="21357DB5" w14:textId="77777777" w:rsidR="009558F9" w:rsidRDefault="009558F9" w:rsidP="009558F9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Miejscowość, data ………………………………………….</w:t>
      </w:r>
    </w:p>
    <w:p w14:paraId="1C24503D" w14:textId="77777777" w:rsidR="009558F9" w:rsidRDefault="009558F9" w:rsidP="009558F9">
      <w:pPr>
        <w:rPr>
          <w:rFonts w:ascii="Calibri" w:hAnsi="Calibri"/>
          <w:sz w:val="22"/>
          <w:szCs w:val="22"/>
        </w:rPr>
      </w:pPr>
    </w:p>
    <w:p w14:paraId="3826F294" w14:textId="77777777" w:rsidR="009558F9" w:rsidRDefault="009558F9" w:rsidP="009558F9">
      <w:pPr>
        <w:rPr>
          <w:rFonts w:ascii="Calibri" w:hAnsi="Calibri"/>
          <w:sz w:val="22"/>
          <w:szCs w:val="22"/>
        </w:rPr>
      </w:pPr>
    </w:p>
    <w:p w14:paraId="4934D701" w14:textId="77777777" w:rsidR="009558F9" w:rsidRDefault="009558F9" w:rsidP="009558F9">
      <w:pPr>
        <w:rPr>
          <w:rFonts w:ascii="Calibri" w:hAnsi="Calibri"/>
          <w:sz w:val="22"/>
          <w:szCs w:val="22"/>
        </w:rPr>
      </w:pPr>
    </w:p>
    <w:p w14:paraId="32E004CF" w14:textId="77777777" w:rsidR="00244AA7" w:rsidRDefault="00244AA7"/>
    <w:sectPr w:rsidR="00244A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E13034" w14:textId="77777777" w:rsidR="00870E6F" w:rsidRDefault="00870E6F" w:rsidP="009558F9">
      <w:r>
        <w:separator/>
      </w:r>
    </w:p>
  </w:endnote>
  <w:endnote w:type="continuationSeparator" w:id="0">
    <w:p w14:paraId="05937CEB" w14:textId="77777777" w:rsidR="00870E6F" w:rsidRDefault="00870E6F" w:rsidP="00955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07F702" w14:textId="77777777" w:rsidR="00870E6F" w:rsidRDefault="00870E6F" w:rsidP="009558F9">
      <w:r>
        <w:separator/>
      </w:r>
    </w:p>
  </w:footnote>
  <w:footnote w:type="continuationSeparator" w:id="0">
    <w:p w14:paraId="51F73B0D" w14:textId="77777777" w:rsidR="00870E6F" w:rsidRDefault="00870E6F" w:rsidP="009558F9">
      <w:r>
        <w:continuationSeparator/>
      </w:r>
    </w:p>
  </w:footnote>
  <w:footnote w:id="1">
    <w:p w14:paraId="0B2926E5" w14:textId="77777777" w:rsidR="009558F9" w:rsidRDefault="009558F9" w:rsidP="009558F9">
      <w:pPr>
        <w:pStyle w:val="Tekstprzypisudolnego"/>
      </w:pPr>
      <w:r>
        <w:rPr>
          <w:rStyle w:val="Znakiprzypiswdolnych"/>
        </w:rPr>
        <w:footnoteRef/>
      </w:r>
      <w:r>
        <w:t xml:space="preserve"> Powielić, jeśli konieczne.</w:t>
      </w:r>
    </w:p>
  </w:footnote>
  <w:footnote w:id="2">
    <w:p w14:paraId="44C5D763" w14:textId="77777777" w:rsidR="009558F9" w:rsidRDefault="009558F9" w:rsidP="009558F9">
      <w:pPr>
        <w:pStyle w:val="Tekstprzypisudolnego"/>
      </w:pPr>
      <w:r>
        <w:rPr>
          <w:rStyle w:val="Znakiprzypiswdolnych"/>
        </w:rPr>
        <w:footnoteRef/>
      </w:r>
      <w:r>
        <w:t xml:space="preserve"> Wypełnić jeśli dotyczy wraz ze wskazaniem ewentualnej zmienionej wartości umowy podwykonawczej.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AA7"/>
    <w:rsid w:val="00244AA7"/>
    <w:rsid w:val="00870E6F"/>
    <w:rsid w:val="0095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3C740C-B964-40B1-A72A-99839616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sid w:val="009558F9"/>
    <w:rPr>
      <w:vertAlign w:val="superscript"/>
    </w:rPr>
  </w:style>
  <w:style w:type="character" w:customStyle="1" w:styleId="Znakiprzypiswdolnych">
    <w:name w:val="Znaki przypisów dolnych"/>
    <w:qFormat/>
    <w:rsid w:val="009558F9"/>
  </w:style>
  <w:style w:type="paragraph" w:styleId="Tekstpodstawowywcity">
    <w:name w:val="Body Text Indent"/>
    <w:basedOn w:val="Normalny"/>
    <w:link w:val="TekstpodstawowywcityZnak"/>
    <w:rsid w:val="009558F9"/>
    <w:pPr>
      <w:spacing w:before="120"/>
      <w:jc w:val="both"/>
    </w:pPr>
    <w:rPr>
      <w:rFonts w:ascii="Calibri" w:hAnsi="Calibri" w:cs="Arial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558F9"/>
    <w:rPr>
      <w:rFonts w:ascii="Calibri" w:eastAsia="Times New Roman" w:hAnsi="Calibri" w:cs="Arial"/>
      <w:lang w:eastAsia="pl-PL"/>
    </w:rPr>
  </w:style>
  <w:style w:type="paragraph" w:styleId="Tekstprzypisudolnego">
    <w:name w:val="footnote text"/>
    <w:basedOn w:val="Normalny"/>
    <w:link w:val="TekstprzypisudolnegoZnak"/>
    <w:rsid w:val="009558F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558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558F9"/>
    <w:p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2134</Characters>
  <Application>Microsoft Office Word</Application>
  <DocSecurity>0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b.sliwa</dc:creator>
  <cp:keywords/>
  <dc:description/>
  <cp:lastModifiedBy>b.sliwa</cp:lastModifiedBy>
  <cp:revision>2</cp:revision>
  <dcterms:created xsi:type="dcterms:W3CDTF">2022-02-18T07:00:00Z</dcterms:created>
  <dcterms:modified xsi:type="dcterms:W3CDTF">2022-02-18T07:02:00Z</dcterms:modified>
</cp:coreProperties>
</file>