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491FE" w14:textId="77777777" w:rsidR="001741EE" w:rsidRDefault="001741EE" w:rsidP="001741EE"/>
    <w:p w14:paraId="41A5E644" w14:textId="77777777" w:rsidR="005E1762" w:rsidRDefault="001741EE" w:rsidP="005E1762">
      <w:pPr>
        <w:rPr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CF498" w14:textId="7D11C96A" w:rsidR="001741EE" w:rsidRPr="001741EE" w:rsidRDefault="005E1762" w:rsidP="005E1762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944EF7">
        <w:rPr>
          <w:rFonts w:asciiTheme="minorHAnsi" w:hAnsiTheme="minorHAnsi" w:cstheme="minorHAnsi"/>
          <w:sz w:val="22"/>
          <w:szCs w:val="22"/>
        </w:rPr>
        <w:t>a</w:t>
      </w:r>
      <w:r w:rsidR="001741EE" w:rsidRPr="001741EE">
        <w:rPr>
          <w:rFonts w:asciiTheme="minorHAnsi" w:hAnsiTheme="minorHAnsi" w:cstheme="minorHAnsi"/>
          <w:sz w:val="22"/>
          <w:szCs w:val="22"/>
        </w:rPr>
        <w:t xml:space="preserve">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="001741EE"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45D362D5" w:rsidR="00516B15" w:rsidRPr="005E1762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1762">
        <w:rPr>
          <w:rFonts w:asciiTheme="minorHAnsi" w:hAnsiTheme="minorHAnsi" w:cstheme="minorHAnsi"/>
          <w:sz w:val="22"/>
          <w:szCs w:val="22"/>
        </w:rPr>
        <w:t>U</w:t>
      </w:r>
      <w:r w:rsidR="005E1762" w:rsidRPr="005E1762">
        <w:rPr>
          <w:rFonts w:asciiTheme="minorHAnsi" w:hAnsiTheme="minorHAnsi" w:cstheme="minorHAnsi"/>
          <w:sz w:val="22"/>
          <w:szCs w:val="22"/>
        </w:rPr>
        <w:t>mowa</w:t>
      </w:r>
      <w:r w:rsidRPr="005E1762">
        <w:rPr>
          <w:rFonts w:asciiTheme="minorHAnsi" w:hAnsiTheme="minorHAnsi" w:cstheme="minorHAnsi"/>
          <w:sz w:val="22"/>
          <w:szCs w:val="22"/>
        </w:rPr>
        <w:t xml:space="preserve"> </w:t>
      </w:r>
      <w:r w:rsidR="00BB4D6A" w:rsidRPr="005E1762">
        <w:rPr>
          <w:rFonts w:asciiTheme="minorHAnsi" w:hAnsiTheme="minorHAnsi" w:cstheme="minorHAnsi"/>
          <w:sz w:val="22"/>
          <w:szCs w:val="22"/>
        </w:rPr>
        <w:t xml:space="preserve">na dostawę </w:t>
      </w:r>
      <w:r w:rsidR="00CF063D" w:rsidRPr="005E1762">
        <w:rPr>
          <w:rFonts w:asciiTheme="minorHAnsi" w:hAnsiTheme="minorHAnsi" w:cstheme="minorHAnsi"/>
          <w:sz w:val="22"/>
          <w:szCs w:val="22"/>
        </w:rPr>
        <w:t>materiałów biurowych</w:t>
      </w:r>
      <w:r w:rsidR="00A13529" w:rsidRPr="005E1762">
        <w:rPr>
          <w:rFonts w:asciiTheme="minorHAnsi" w:hAnsiTheme="minorHAnsi" w:cstheme="minorHAnsi"/>
          <w:sz w:val="22"/>
          <w:szCs w:val="22"/>
        </w:rPr>
        <w:t xml:space="preserve"> dla MPEC Nowy Sącz</w:t>
      </w:r>
    </w:p>
    <w:p w14:paraId="26F900E4" w14:textId="65488A10" w:rsidR="00516B15" w:rsidRPr="005E1762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E1762">
        <w:rPr>
          <w:rFonts w:asciiTheme="minorHAnsi" w:hAnsiTheme="minorHAnsi" w:cstheme="minorHAnsi"/>
          <w:sz w:val="22"/>
          <w:szCs w:val="22"/>
        </w:rPr>
        <w:t xml:space="preserve">Nr </w:t>
      </w:r>
      <w:r w:rsidR="000704A6" w:rsidRPr="005E1762">
        <w:rPr>
          <w:rFonts w:asciiTheme="minorHAnsi" w:hAnsiTheme="minorHAnsi" w:cstheme="minorHAnsi"/>
          <w:sz w:val="22"/>
          <w:szCs w:val="22"/>
        </w:rPr>
        <w:t>B</w:t>
      </w:r>
      <w:r w:rsidR="00A5295F" w:rsidRPr="005E1762">
        <w:rPr>
          <w:rFonts w:asciiTheme="minorHAnsi" w:hAnsiTheme="minorHAnsi" w:cstheme="minorHAnsi"/>
          <w:sz w:val="22"/>
          <w:szCs w:val="22"/>
        </w:rPr>
        <w:t>S</w:t>
      </w:r>
      <w:r w:rsidR="000704A6" w:rsidRPr="005E1762">
        <w:rPr>
          <w:rFonts w:asciiTheme="minorHAnsi" w:hAnsiTheme="minorHAnsi" w:cstheme="minorHAnsi"/>
          <w:sz w:val="22"/>
          <w:szCs w:val="22"/>
        </w:rPr>
        <w:t>P.</w:t>
      </w:r>
      <w:r w:rsidR="007F026C" w:rsidRPr="005E1762">
        <w:rPr>
          <w:rFonts w:asciiTheme="minorHAnsi" w:hAnsiTheme="minorHAnsi" w:cstheme="minorHAnsi"/>
          <w:sz w:val="22"/>
          <w:szCs w:val="22"/>
        </w:rPr>
        <w:t>6</w:t>
      </w:r>
      <w:r w:rsidR="000704A6" w:rsidRPr="005E1762">
        <w:rPr>
          <w:rFonts w:asciiTheme="minorHAnsi" w:hAnsiTheme="minorHAnsi" w:cstheme="minorHAnsi"/>
          <w:sz w:val="22"/>
          <w:szCs w:val="22"/>
        </w:rPr>
        <w:t>.202</w:t>
      </w:r>
      <w:r w:rsidR="007F026C" w:rsidRPr="005E1762">
        <w:rPr>
          <w:rFonts w:asciiTheme="minorHAnsi" w:hAnsiTheme="minorHAnsi" w:cstheme="minorHAnsi"/>
          <w:sz w:val="22"/>
          <w:szCs w:val="22"/>
        </w:rPr>
        <w:t>4</w:t>
      </w:r>
    </w:p>
    <w:p w14:paraId="31C43A15" w14:textId="77777777" w:rsidR="0078002B" w:rsidRPr="00944EF7" w:rsidRDefault="0078002B" w:rsidP="00944EF7">
      <w:pPr>
        <w:rPr>
          <w:rFonts w:asciiTheme="minorHAnsi" w:hAnsiTheme="minorHAnsi" w:cstheme="minorHAnsi"/>
          <w:sz w:val="22"/>
          <w:szCs w:val="22"/>
        </w:rPr>
      </w:pPr>
    </w:p>
    <w:p w14:paraId="39A3FD1A" w14:textId="59835BEC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</w:t>
      </w:r>
      <w:r w:rsidR="007F026C">
        <w:rPr>
          <w:rFonts w:asciiTheme="minorHAnsi" w:hAnsiTheme="minorHAnsi"/>
          <w:b/>
          <w:sz w:val="22"/>
          <w:szCs w:val="22"/>
        </w:rPr>
        <w:t>4</w:t>
      </w:r>
      <w:r w:rsidRPr="00243DD8">
        <w:rPr>
          <w:rFonts w:asciiTheme="minorHAnsi" w:hAnsiTheme="minorHAnsi"/>
          <w:b/>
          <w:sz w:val="22"/>
          <w:szCs w:val="22"/>
        </w:rPr>
        <w:t xml:space="preserve"> r.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AB6F746" w14:textId="77777777" w:rsidR="00944EF7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</w:p>
    <w:p w14:paraId="29DC4676" w14:textId="1BD5EA84" w:rsidR="00516B15" w:rsidRPr="00243DD8" w:rsidRDefault="00516B15" w:rsidP="00944EF7">
      <w:pPr>
        <w:suppressAutoHyphens w:val="0"/>
        <w:spacing w:after="160" w:line="259" w:lineRule="auto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>, wpisanym do Krajowego Rejestru Sądowego pod numerem KRS 0000056473, o</w:t>
      </w:r>
      <w:r w:rsidR="00944EF7">
        <w:rPr>
          <w:rFonts w:asciiTheme="minorHAnsi" w:hAnsiTheme="minorHAnsi"/>
          <w:sz w:val="22"/>
          <w:szCs w:val="22"/>
        </w:rPr>
        <w:t> </w:t>
      </w:r>
      <w:r w:rsidRPr="00243DD8">
        <w:rPr>
          <w:rFonts w:asciiTheme="minorHAnsi" w:hAnsiTheme="minorHAnsi"/>
          <w:sz w:val="22"/>
          <w:szCs w:val="22"/>
        </w:rPr>
        <w:t xml:space="preserve">kapitale zakładowym </w:t>
      </w:r>
      <w:r w:rsidR="00910174">
        <w:rPr>
          <w:rFonts w:asciiTheme="minorHAnsi" w:hAnsiTheme="minorHAnsi"/>
          <w:sz w:val="22"/>
          <w:szCs w:val="22"/>
        </w:rPr>
        <w:t>27</w:t>
      </w:r>
      <w:r w:rsidR="000704A6">
        <w:rPr>
          <w:rFonts w:asciiTheme="minorHAnsi" w:hAnsiTheme="minorHAnsi"/>
          <w:sz w:val="22"/>
          <w:szCs w:val="22"/>
        </w:rPr>
        <w:t>.</w:t>
      </w:r>
      <w:r w:rsidR="007F026C">
        <w:rPr>
          <w:rFonts w:asciiTheme="minorHAnsi" w:hAnsiTheme="minorHAnsi"/>
          <w:sz w:val="22"/>
          <w:szCs w:val="22"/>
        </w:rPr>
        <w:t>701</w:t>
      </w:r>
      <w:r w:rsidR="00FA1CF3">
        <w:rPr>
          <w:rFonts w:asciiTheme="minorHAnsi" w:hAnsiTheme="minorHAnsi"/>
          <w:sz w:val="22"/>
          <w:szCs w:val="22"/>
        </w:rPr>
        <w:t>.</w:t>
      </w:r>
      <w:r w:rsidR="007F026C">
        <w:rPr>
          <w:rFonts w:asciiTheme="minorHAnsi" w:hAnsiTheme="minorHAnsi"/>
          <w:sz w:val="22"/>
          <w:szCs w:val="22"/>
        </w:rPr>
        <w:t>5</w:t>
      </w:r>
      <w:r w:rsidRPr="00243DD8">
        <w:rPr>
          <w:rFonts w:asciiTheme="minorHAnsi" w:hAnsiTheme="minorHAnsi"/>
          <w:sz w:val="22"/>
          <w:szCs w:val="22"/>
        </w:rPr>
        <w:t>00,00 zł, reprezentowanym przez :</w:t>
      </w:r>
    </w:p>
    <w:p w14:paraId="72B73838" w14:textId="77777777" w:rsidR="005E1762" w:rsidRDefault="00F61B79" w:rsidP="00FA1CF3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5C329440" w:rsidR="00516B15" w:rsidRPr="005E1762" w:rsidRDefault="00F61B79" w:rsidP="00FA1CF3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 w:rsidRPr="005E1762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</w:t>
      </w:r>
      <w:r w:rsidR="005E1762">
        <w:rPr>
          <w:rFonts w:asciiTheme="minorHAnsi" w:hAnsiTheme="minorHAnsi"/>
          <w:b/>
          <w:bCs/>
          <w:sz w:val="22"/>
          <w:szCs w:val="22"/>
        </w:rPr>
        <w:t>.</w:t>
      </w:r>
      <w:r w:rsidRPr="005E1762">
        <w:rPr>
          <w:rFonts w:asciiTheme="minorHAnsi" w:hAnsiTheme="minorHAnsi"/>
          <w:b/>
          <w:bCs/>
          <w:sz w:val="22"/>
          <w:szCs w:val="22"/>
        </w:rPr>
        <w:t>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ED9CA3D" w14:textId="77777777" w:rsidR="00516B15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8C2E93" w14:textId="77777777" w:rsidR="005E1762" w:rsidRDefault="005E1762" w:rsidP="005E1762">
      <w:pPr>
        <w:pStyle w:val="Tekstpodstawowy"/>
        <w:numPr>
          <w:ilvl w:val="0"/>
          <w:numId w:val="20"/>
        </w:numPr>
        <w:tabs>
          <w:tab w:val="clear" w:pos="1500"/>
        </w:tabs>
        <w:ind w:left="1134" w:hanging="425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2EB7AC28" w14:textId="7CEEC86E" w:rsidR="005E1762" w:rsidRPr="005E1762" w:rsidRDefault="005E1762" w:rsidP="005E1762">
      <w:pPr>
        <w:pStyle w:val="Tekstpodstawowy"/>
        <w:numPr>
          <w:ilvl w:val="0"/>
          <w:numId w:val="20"/>
        </w:numPr>
        <w:tabs>
          <w:tab w:val="clear" w:pos="1500"/>
        </w:tabs>
        <w:ind w:left="1134" w:hanging="425"/>
        <w:jc w:val="both"/>
        <w:rPr>
          <w:rFonts w:asciiTheme="minorHAnsi" w:hAnsiTheme="minorHAnsi"/>
          <w:b/>
          <w:bCs/>
          <w:sz w:val="22"/>
          <w:szCs w:val="22"/>
        </w:rPr>
      </w:pPr>
      <w:r w:rsidRPr="005E1762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………………………………………………………….……..</w:t>
      </w:r>
    </w:p>
    <w:p w14:paraId="7C8FEA78" w14:textId="77777777" w:rsidR="005E1762" w:rsidRPr="00243DD8" w:rsidRDefault="005E1762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6FE3BF1A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46D4EFEA" w14:textId="6A5039EE" w:rsidR="00516B15" w:rsidRPr="00944EF7" w:rsidRDefault="00516B15" w:rsidP="00944EF7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7204C32A" w14:textId="737105A5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 xml:space="preserve">dostawa (sprzedaż i dostarczenie </w:t>
      </w:r>
      <w:r w:rsidR="00265D34">
        <w:rPr>
          <w:rFonts w:asciiTheme="minorHAnsi" w:hAnsiTheme="minorHAnsi"/>
          <w:sz w:val="22"/>
          <w:szCs w:val="22"/>
        </w:rPr>
        <w:t>materiałów biurowych</w:t>
      </w:r>
      <w:r w:rsidR="00BB4D6A">
        <w:rPr>
          <w:rFonts w:asciiTheme="minorHAnsi" w:hAnsiTheme="minorHAnsi"/>
          <w:sz w:val="22"/>
          <w:szCs w:val="22"/>
        </w:rPr>
        <w:t xml:space="preserve">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0F99BE00" w:rsidR="00BB4D6A" w:rsidRPr="009E564D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</w:t>
      </w:r>
      <w:r w:rsidRPr="0071032D">
        <w:rPr>
          <w:rFonts w:asciiTheme="minorHAnsi" w:hAnsiTheme="minorHAnsi" w:cstheme="minorHAnsi"/>
          <w:sz w:val="22"/>
          <w:szCs w:val="22"/>
        </w:rPr>
        <w:t xml:space="preserve">przedmiotu zamówienia – </w:t>
      </w:r>
      <w:r w:rsidR="00A13529" w:rsidRPr="0071032D">
        <w:rPr>
          <w:rFonts w:asciiTheme="minorHAnsi" w:hAnsiTheme="minorHAnsi" w:cstheme="minorHAnsi"/>
          <w:b/>
          <w:sz w:val="22"/>
          <w:szCs w:val="22"/>
        </w:rPr>
        <w:t xml:space="preserve">sukcesywnie do </w:t>
      </w:r>
      <w:r w:rsidR="007F026C">
        <w:rPr>
          <w:rFonts w:asciiTheme="minorHAnsi" w:hAnsiTheme="minorHAnsi" w:cstheme="minorHAnsi"/>
          <w:b/>
          <w:sz w:val="22"/>
          <w:szCs w:val="22"/>
        </w:rPr>
        <w:t>31</w:t>
      </w:r>
      <w:r w:rsidR="00A13529" w:rsidRPr="007103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F026C">
        <w:rPr>
          <w:rFonts w:asciiTheme="minorHAnsi" w:hAnsiTheme="minorHAnsi" w:cstheme="minorHAnsi"/>
          <w:b/>
          <w:sz w:val="22"/>
          <w:szCs w:val="22"/>
        </w:rPr>
        <w:t>marca</w:t>
      </w:r>
      <w:r w:rsidRPr="007103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032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7F026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44EF7" w:rsidRPr="007103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1032D">
        <w:rPr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wg potrzeb Zamawiającego. Przewiduje się </w:t>
      </w:r>
      <w:r w:rsidR="0071032D" w:rsidRPr="0071032D">
        <w:rPr>
          <w:rFonts w:asciiTheme="minorHAnsi" w:hAnsiTheme="minorHAnsi" w:cstheme="minorHAnsi"/>
          <w:bCs/>
          <w:sz w:val="22"/>
          <w:szCs w:val="22"/>
        </w:rPr>
        <w:t>około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 dwie dostawy na miesiąc. Wykonawca zobowiązuje się dostarczyć przedmiot umowy </w:t>
      </w:r>
      <w:r w:rsidR="0071032D" w:rsidRPr="0071032D">
        <w:rPr>
          <w:rFonts w:asciiTheme="minorHAnsi" w:hAnsiTheme="minorHAnsi" w:cstheme="minorHAnsi"/>
          <w:bCs/>
          <w:sz w:val="22"/>
          <w:szCs w:val="22"/>
        </w:rPr>
        <w:t>w terminie uzgodnionym z Zamawiającym</w:t>
      </w:r>
      <w:r w:rsidR="0071032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71032D">
        <w:rPr>
          <w:rFonts w:asciiTheme="minorHAnsi" w:hAnsiTheme="minorHAnsi" w:cstheme="minorHAnsi"/>
          <w:bCs/>
          <w:sz w:val="22"/>
          <w:szCs w:val="22"/>
        </w:rPr>
        <w:t>zgłoszon</w:t>
      </w:r>
      <w:r w:rsidR="0071032D" w:rsidRPr="0071032D">
        <w:rPr>
          <w:rFonts w:asciiTheme="minorHAnsi" w:hAnsiTheme="minorHAnsi" w:cstheme="minorHAnsi"/>
          <w:bCs/>
          <w:sz w:val="22"/>
          <w:szCs w:val="22"/>
        </w:rPr>
        <w:t>ym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 przez Zamawiającego drogą elektroniczną</w:t>
      </w:r>
      <w:r w:rsidR="00812776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 potwierdzonego przez Wykonawcę. </w:t>
      </w:r>
      <w:r w:rsidRPr="0071032D">
        <w:rPr>
          <w:rFonts w:asciiTheme="minorHAnsi" w:hAnsiTheme="minorHAnsi" w:cstheme="minorHAnsi"/>
          <w:b/>
          <w:sz w:val="22"/>
          <w:szCs w:val="22"/>
        </w:rPr>
        <w:t>Umowa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zawarta zostaje do </w:t>
      </w:r>
      <w:r w:rsidR="0050018E">
        <w:rPr>
          <w:rFonts w:asciiTheme="minorHAnsi" w:hAnsiTheme="minorHAnsi" w:cstheme="minorHAnsi"/>
          <w:b/>
          <w:sz w:val="22"/>
          <w:szCs w:val="22"/>
        </w:rPr>
        <w:t>31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018E">
        <w:rPr>
          <w:rFonts w:asciiTheme="minorHAnsi" w:hAnsiTheme="minorHAnsi" w:cstheme="minorHAnsi"/>
          <w:b/>
          <w:sz w:val="22"/>
          <w:szCs w:val="22"/>
        </w:rPr>
        <w:t>marca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50018E">
        <w:rPr>
          <w:rFonts w:asciiTheme="minorHAnsi" w:hAnsiTheme="minorHAnsi" w:cstheme="minorHAnsi"/>
          <w:b/>
          <w:sz w:val="22"/>
          <w:szCs w:val="22"/>
        </w:rPr>
        <w:t>5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E0E8453" w14:textId="0F273279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E564D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944EF7">
        <w:rPr>
          <w:rFonts w:asciiTheme="minorHAnsi" w:hAnsiTheme="minorHAnsi" w:cstheme="minorHAnsi"/>
          <w:bCs/>
          <w:sz w:val="22"/>
          <w:szCs w:val="22"/>
        </w:rPr>
        <w:t>5</w:t>
      </w:r>
      <w:r w:rsidR="002F673F">
        <w:rPr>
          <w:rFonts w:asciiTheme="minorHAnsi" w:hAnsiTheme="minorHAnsi" w:cstheme="minorHAnsi"/>
          <w:bCs/>
          <w:sz w:val="22"/>
          <w:szCs w:val="22"/>
        </w:rPr>
        <w:t>0</w:t>
      </w:r>
      <w:r w:rsidRPr="00D54267">
        <w:rPr>
          <w:rFonts w:asciiTheme="minorHAnsi" w:hAnsiTheme="minorHAnsi" w:cstheme="minorHAnsi"/>
          <w:bCs/>
          <w:sz w:val="22"/>
          <w:szCs w:val="22"/>
        </w:rPr>
        <w:t>% od wartości umowy brutto.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6DC80054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po stronie Wykonawcy.</w:t>
      </w:r>
    </w:p>
    <w:p w14:paraId="4D77DA86" w14:textId="2CC19572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</w:t>
      </w:r>
    </w:p>
    <w:p w14:paraId="0A07368D" w14:textId="198F04DE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udziela 12-miesięcznej gwarancji na dostarczony przedmiot zamówienia, licząc od daty każdej dostawy częściowej.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228EFA7" w14:textId="3A8A6046" w:rsidR="00516B15" w:rsidRPr="00944EF7" w:rsidRDefault="00BB4D6A" w:rsidP="00516B15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4DF9A2FD" w14:textId="77777777" w:rsidR="00CB7E0C" w:rsidRDefault="00CB7E0C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474EED" w14:textId="699C2223" w:rsidR="00D54267" w:rsidRPr="00944EF7" w:rsidRDefault="00D54267" w:rsidP="00944EF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53AB8A47" w14:textId="71D86D8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 xml:space="preserve">w kwocie: </w:t>
      </w:r>
      <w:r w:rsidRPr="005E1762">
        <w:rPr>
          <w:rFonts w:asciiTheme="minorHAnsi" w:hAnsiTheme="minorHAnsi" w:cstheme="minorHAnsi"/>
          <w:b/>
          <w:bCs/>
          <w:kern w:val="2"/>
          <w:sz w:val="22"/>
          <w:szCs w:val="22"/>
        </w:rPr>
        <w:t>…..........</w:t>
      </w:r>
      <w:r w:rsidR="0078002B" w:rsidRPr="005E1762">
        <w:rPr>
          <w:rFonts w:asciiTheme="minorHAnsi" w:hAnsiTheme="minorHAnsi" w:cstheme="minorHAnsi"/>
          <w:b/>
          <w:bCs/>
          <w:kern w:val="2"/>
          <w:sz w:val="22"/>
          <w:szCs w:val="22"/>
        </w:rPr>
        <w:t>.......</w:t>
      </w:r>
      <w:r w:rsidRPr="005E1762">
        <w:rPr>
          <w:rFonts w:asciiTheme="minorHAnsi" w:hAnsiTheme="minorHAnsi" w:cstheme="minorHAnsi"/>
          <w:b/>
          <w:bCs/>
          <w:kern w:val="2"/>
          <w:sz w:val="22"/>
          <w:szCs w:val="22"/>
        </w:rPr>
        <w:t>. zł brutto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.. %.,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lastRenderedPageBreak/>
        <w:t>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5604FB1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50018E">
        <w:rPr>
          <w:rFonts w:asciiTheme="minorHAnsi" w:hAnsiTheme="minorHAnsi" w:cstheme="minorHAnsi"/>
          <w:kern w:val="2"/>
          <w:sz w:val="22"/>
          <w:szCs w:val="22"/>
        </w:rPr>
        <w:t>4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16EEB60D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</w:t>
      </w:r>
      <w:r w:rsidR="005E1762">
        <w:rPr>
          <w:rFonts w:asciiTheme="minorHAnsi" w:hAnsiTheme="minorHAnsi" w:cstheme="minorHAnsi"/>
          <w:sz w:val="22"/>
          <w:szCs w:val="22"/>
        </w:rPr>
        <w:br/>
      </w:r>
      <w:r w:rsidRPr="00D54267">
        <w:rPr>
          <w:rFonts w:asciiTheme="minorHAnsi" w:hAnsiTheme="minorHAnsi" w:cstheme="minorHAnsi"/>
          <w:sz w:val="22"/>
          <w:szCs w:val="22"/>
        </w:rPr>
        <w:t>przez Szefa Krajowej Administracji Podatkowej na podstawie art. 96 b ustawy z dnia 11 marca 2004 r. o</w:t>
      </w:r>
      <w:r w:rsidR="00C41286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 xml:space="preserve">podatku od towarów i usług (Dz.U. z 2018 r., poz. 2174 z </w:t>
      </w:r>
      <w:proofErr w:type="spellStart"/>
      <w:r w:rsidRPr="00D5426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54267">
        <w:rPr>
          <w:rFonts w:asciiTheme="minorHAnsi" w:hAnsiTheme="minorHAnsi" w:cstheme="minorHAnsi"/>
          <w:sz w:val="22"/>
          <w:szCs w:val="22"/>
        </w:rPr>
        <w:t>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4807F94B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910174">
        <w:rPr>
          <w:rFonts w:asciiTheme="minorHAnsi" w:hAnsiTheme="minorHAnsi" w:cstheme="minorHAnsi"/>
          <w:sz w:val="22"/>
          <w:szCs w:val="22"/>
        </w:rPr>
        <w:t>734-17-87-660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AC98C11" w14:textId="25D68836" w:rsidR="00D54267" w:rsidRPr="00944EF7" w:rsidRDefault="00D54267" w:rsidP="00944EF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2CA97427" w:rsidR="00D54267" w:rsidRPr="00D54267" w:rsidRDefault="005E1762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54267" w:rsidRPr="00D54267">
        <w:rPr>
          <w:rFonts w:asciiTheme="minorHAnsi" w:hAnsiTheme="minorHAnsi" w:cstheme="minorHAnsi"/>
          <w:sz w:val="22"/>
          <w:szCs w:val="22"/>
        </w:rPr>
        <w:t xml:space="preserve"> przypadku opóźnienia w wykonaniu przedmiotu umowy Wykonawca zobowiązany będzie do zapłacenia kary umownej w wysokości 1,0% wartości umowy brutto, za każdy dzień opóźnienia</w:t>
      </w:r>
      <w:r w:rsidR="00D54267"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BFDB204" w14:textId="10E1E56E" w:rsidR="00D54267" w:rsidRPr="00D54267" w:rsidRDefault="005E1762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D54267" w:rsidRPr="00D54267">
        <w:rPr>
          <w:rFonts w:asciiTheme="minorHAnsi" w:hAnsiTheme="minorHAnsi" w:cstheme="minorHAnsi"/>
          <w:sz w:val="22"/>
          <w:szCs w:val="22"/>
        </w:rPr>
        <w:t xml:space="preserve">a nieuzupełnienie w terminie trzech dni roboczych braków wskazanych w powiadomieniu </w:t>
      </w:r>
      <w:r w:rsidR="00D54267"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="00D54267"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="00D54267"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="00D54267"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7BD9CF8F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>Zamawiający może naliczyć Wykonawcy karę za odstąpienie od umowy z przyczyn za które Wykonawca ponosi odpowiedzialność w wysokości 10% wynagrodzenia umownego brutto.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84C0A6" w14:textId="32343DE2" w:rsidR="00D54267" w:rsidRPr="00944EF7" w:rsidRDefault="00D54267" w:rsidP="00944EF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5EDF7DD0" w14:textId="10B37BDA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</w:t>
      </w:r>
      <w:r w:rsidR="005E1762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CE0B4D" w14:textId="50A30847" w:rsidR="00944EF7" w:rsidRDefault="00D54267" w:rsidP="005E1762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19815A78" w:rsidR="002B7CA0" w:rsidRPr="00944EF7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1. Stronom przysługuje jednomiesięczny okres wypowiedzenia umowy.</w:t>
      </w:r>
    </w:p>
    <w:p w14:paraId="468E0991" w14:textId="12787CCC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15AC03AD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3358515D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zł. za każdy przypadek naruszenia.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72C2B1E" w14:textId="59061A9D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5E36198D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lastRenderedPageBreak/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………………………………………………</w:t>
      </w:r>
    </w:p>
    <w:p w14:paraId="3B5E362E" w14:textId="5C7F1BF9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……………………………………………………</w:t>
      </w:r>
    </w:p>
    <w:p w14:paraId="2851652B" w14:textId="0E1FBE0E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Wszelkie zmiany niniejszej umowy wymagają formy pisemnej pod rygorem nieważności.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22E34E99" w14:textId="5D7D9421" w:rsidR="00516B15" w:rsidRDefault="005800A9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</w:t>
      </w:r>
      <w:r w:rsidR="00516B15" w:rsidRPr="00243DD8">
        <w:rPr>
          <w:rFonts w:asciiTheme="minorHAnsi" w:hAnsiTheme="minorHAnsi"/>
          <w:sz w:val="22"/>
          <w:szCs w:val="22"/>
        </w:rPr>
        <w:t xml:space="preserve">oświadcza i gwarantuje, że podawane dane osobowe będą wykorzystywane tylko </w:t>
      </w:r>
      <w:r w:rsidR="00516B15">
        <w:rPr>
          <w:rFonts w:asciiTheme="minorHAnsi" w:hAnsiTheme="minorHAnsi"/>
          <w:sz w:val="22"/>
          <w:szCs w:val="22"/>
        </w:rPr>
        <w:br/>
      </w:r>
      <w:r w:rsidR="00516B15"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431DED5E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B7E0C">
        <w:rPr>
          <w:rFonts w:asciiTheme="minorHAnsi" w:hAnsiTheme="minorHAnsi"/>
          <w:b/>
          <w:bCs/>
          <w:sz w:val="22"/>
          <w:szCs w:val="22"/>
        </w:rPr>
        <w:t>9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6B6C9F6E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</w:t>
      </w:r>
      <w:r w:rsidR="005E1762">
        <w:rPr>
          <w:rFonts w:asciiTheme="minorHAnsi" w:hAnsiTheme="minorHAnsi"/>
          <w:sz w:val="22"/>
          <w:szCs w:val="22"/>
        </w:rPr>
        <w:t> </w:t>
      </w:r>
      <w:r w:rsidR="005800A9">
        <w:rPr>
          <w:rFonts w:asciiTheme="minorHAnsi" w:hAnsiTheme="minorHAnsi"/>
          <w:sz w:val="22"/>
          <w:szCs w:val="22"/>
        </w:rPr>
        <w:t>Zamawiającego</w:t>
      </w:r>
      <w:r w:rsidRPr="00243DD8">
        <w:rPr>
          <w:rFonts w:asciiTheme="minorHAnsi" w:hAnsiTheme="minorHAnsi"/>
          <w:sz w:val="22"/>
          <w:szCs w:val="22"/>
        </w:rPr>
        <w:t>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1F086953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2931A4">
        <w:rPr>
          <w:rFonts w:asciiTheme="minorHAnsi" w:hAnsiTheme="minorHAnsi"/>
          <w:b/>
          <w:bCs/>
          <w:sz w:val="22"/>
          <w:szCs w:val="22"/>
        </w:rPr>
        <w:t>0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3185FA6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2931A4">
        <w:rPr>
          <w:rFonts w:asciiTheme="minorHAnsi" w:hAnsiTheme="minorHAnsi"/>
          <w:b/>
          <w:bCs/>
          <w:sz w:val="22"/>
          <w:szCs w:val="22"/>
        </w:rPr>
        <w:t>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0AE70BE4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2931A4">
        <w:rPr>
          <w:rFonts w:asciiTheme="minorHAnsi" w:hAnsiTheme="minorHAnsi"/>
          <w:b/>
          <w:bCs/>
          <w:sz w:val="22"/>
          <w:szCs w:val="22"/>
        </w:rPr>
        <w:t>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B46363" w14:textId="77777777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6C7A6AC2" w14:textId="77777777" w:rsidR="005E1762" w:rsidRDefault="005E1762" w:rsidP="005E1762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8A0B570" w14:textId="6BA322C9" w:rsidR="00000E58" w:rsidRPr="00FE75C2" w:rsidRDefault="00000E58" w:rsidP="005E1762">
      <w:pPr>
        <w:pStyle w:val="Style15"/>
        <w:widowControl/>
        <w:spacing w:line="252" w:lineRule="auto"/>
        <w:ind w:left="2835" w:right="2778" w:firstLine="0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2931A4">
        <w:rPr>
          <w:rStyle w:val="FontStyle33"/>
          <w:rFonts w:asciiTheme="minorHAnsi" w:hAnsiTheme="minorHAnsi" w:cstheme="minorHAnsi"/>
          <w:sz w:val="22"/>
          <w:szCs w:val="22"/>
        </w:rPr>
        <w:t>3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5A76F164" w14:textId="7C03A1C5" w:rsidR="00000E58" w:rsidRDefault="00000E58" w:rsidP="00000E58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D31157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6E0C97B4" w14:textId="77777777" w:rsidR="00A5295F" w:rsidRPr="00D31157" w:rsidRDefault="00A5295F" w:rsidP="00A5295F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4BC77BA" w14:textId="77777777" w:rsidR="00516B15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6322C360" w14:textId="77777777" w:rsidR="00944EF7" w:rsidRDefault="00944EF7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7E2E2E84" w14:textId="77777777" w:rsidR="00944EF7" w:rsidRPr="00243DD8" w:rsidRDefault="00944EF7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58D635F4" w14:textId="2E884A5F" w:rsidR="00516B15" w:rsidRPr="002931A4" w:rsidRDefault="005800A9" w:rsidP="005E1762">
      <w:pPr>
        <w:pStyle w:val="Tekstpodstawowy31"/>
        <w:ind w:left="708" w:firstLine="708"/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WYKONAWCA</w:t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="005E1762"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>ZAMAWIAJĄCY</w:t>
      </w:r>
    </w:p>
    <w:sectPr w:rsidR="00516B15" w:rsidRPr="002931A4" w:rsidSect="00944EF7">
      <w:footerReference w:type="default" r:id="rId9"/>
      <w:pgSz w:w="11906" w:h="16838"/>
      <w:pgMar w:top="568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DF609" w14:textId="77777777" w:rsidR="00C91E81" w:rsidRDefault="00C91E81" w:rsidP="00DE3E32">
      <w:r>
        <w:separator/>
      </w:r>
    </w:p>
  </w:endnote>
  <w:endnote w:type="continuationSeparator" w:id="0">
    <w:p w14:paraId="1541FF89" w14:textId="77777777" w:rsidR="00C91E81" w:rsidRDefault="00C91E81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4198C" w14:textId="77777777" w:rsidR="00C91E81" w:rsidRDefault="00C91E81" w:rsidP="00DE3E32">
      <w:r>
        <w:separator/>
      </w:r>
    </w:p>
  </w:footnote>
  <w:footnote w:type="continuationSeparator" w:id="0">
    <w:p w14:paraId="7712AB3B" w14:textId="77777777" w:rsidR="00C91E81" w:rsidRDefault="00C91E81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7E7CE93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B6168"/>
    <w:multiLevelType w:val="hybridMultilevel"/>
    <w:tmpl w:val="6A84A800"/>
    <w:lvl w:ilvl="0" w:tplc="FFFFFFF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7"/>
  </w:num>
  <w:num w:numId="13" w16cid:durableId="195779330">
    <w:abstractNumId w:val="19"/>
  </w:num>
  <w:num w:numId="14" w16cid:durableId="1762679173">
    <w:abstractNumId w:val="18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  <w:num w:numId="20" w16cid:durableId="2387581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D5B49"/>
    <w:rsid w:val="001741EE"/>
    <w:rsid w:val="00194F0B"/>
    <w:rsid w:val="001A4EA9"/>
    <w:rsid w:val="001C142C"/>
    <w:rsid w:val="00211D82"/>
    <w:rsid w:val="00237C5B"/>
    <w:rsid w:val="00265D34"/>
    <w:rsid w:val="002931A4"/>
    <w:rsid w:val="002B7CA0"/>
    <w:rsid w:val="002E6261"/>
    <w:rsid w:val="002F5177"/>
    <w:rsid w:val="002F673F"/>
    <w:rsid w:val="00333C7B"/>
    <w:rsid w:val="00376E4D"/>
    <w:rsid w:val="00380DA6"/>
    <w:rsid w:val="003E5488"/>
    <w:rsid w:val="00463460"/>
    <w:rsid w:val="004B01AB"/>
    <w:rsid w:val="004D628F"/>
    <w:rsid w:val="004D7797"/>
    <w:rsid w:val="004E3316"/>
    <w:rsid w:val="0050018E"/>
    <w:rsid w:val="00516B15"/>
    <w:rsid w:val="005800A9"/>
    <w:rsid w:val="005E1762"/>
    <w:rsid w:val="00654039"/>
    <w:rsid w:val="00660CE5"/>
    <w:rsid w:val="00672610"/>
    <w:rsid w:val="0071032D"/>
    <w:rsid w:val="007170B7"/>
    <w:rsid w:val="0073438B"/>
    <w:rsid w:val="00740BE6"/>
    <w:rsid w:val="00743C0A"/>
    <w:rsid w:val="0078002B"/>
    <w:rsid w:val="007B5EC6"/>
    <w:rsid w:val="007E75D4"/>
    <w:rsid w:val="007F026C"/>
    <w:rsid w:val="007F35A4"/>
    <w:rsid w:val="00812776"/>
    <w:rsid w:val="00885C31"/>
    <w:rsid w:val="00906CA6"/>
    <w:rsid w:val="00910174"/>
    <w:rsid w:val="0094469F"/>
    <w:rsid w:val="00944EF7"/>
    <w:rsid w:val="009E564D"/>
    <w:rsid w:val="009F7677"/>
    <w:rsid w:val="00A13295"/>
    <w:rsid w:val="00A13529"/>
    <w:rsid w:val="00A16CAA"/>
    <w:rsid w:val="00A5295F"/>
    <w:rsid w:val="00A62481"/>
    <w:rsid w:val="00A76B09"/>
    <w:rsid w:val="00AD047E"/>
    <w:rsid w:val="00B154A7"/>
    <w:rsid w:val="00B64CA8"/>
    <w:rsid w:val="00BB4D6A"/>
    <w:rsid w:val="00BF7228"/>
    <w:rsid w:val="00C41286"/>
    <w:rsid w:val="00C91E81"/>
    <w:rsid w:val="00CB7E0C"/>
    <w:rsid w:val="00CF063D"/>
    <w:rsid w:val="00D31157"/>
    <w:rsid w:val="00D54267"/>
    <w:rsid w:val="00D729F6"/>
    <w:rsid w:val="00DE361C"/>
    <w:rsid w:val="00DE3E32"/>
    <w:rsid w:val="00EE1270"/>
    <w:rsid w:val="00EE32D3"/>
    <w:rsid w:val="00F322D5"/>
    <w:rsid w:val="00F61B79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Ababa</cp:lastModifiedBy>
  <cp:revision>41</cp:revision>
  <cp:lastPrinted>2023-08-16T06:06:00Z</cp:lastPrinted>
  <dcterms:created xsi:type="dcterms:W3CDTF">2019-07-23T07:40:00Z</dcterms:created>
  <dcterms:modified xsi:type="dcterms:W3CDTF">2024-06-11T10:39:00Z</dcterms:modified>
</cp:coreProperties>
</file>